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24E9"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78224EC" w14:textId="77777777">
        <w:tc>
          <w:tcPr>
            <w:tcW w:w="10419" w:type="dxa"/>
            <w:shd w:val="clear" w:color="auto" w:fill="auto"/>
          </w:tcPr>
          <w:p w14:paraId="578224EA"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78225CE" wp14:editId="578225C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8224EB" w14:textId="77777777" w:rsidR="00472B25" w:rsidRDefault="00472B25" w:rsidP="005D2BD5">
            <w:pPr>
              <w:pStyle w:val="Pieddepage"/>
              <w:tabs>
                <w:tab w:val="clear" w:pos="4536"/>
                <w:tab w:val="clear" w:pos="9072"/>
              </w:tabs>
              <w:jc w:val="center"/>
            </w:pPr>
          </w:p>
        </w:tc>
      </w:tr>
    </w:tbl>
    <w:p w14:paraId="578224ED"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78224F2" w14:textId="77777777">
        <w:tc>
          <w:tcPr>
            <w:tcW w:w="9288" w:type="dxa"/>
            <w:shd w:val="clear" w:color="auto" w:fill="66CCFF"/>
          </w:tcPr>
          <w:p w14:paraId="578224E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78224EF"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78224F0"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578224F1" w14:textId="77777777" w:rsidR="00472B25" w:rsidRDefault="00472B25">
            <w:pPr>
              <w:pStyle w:val="Titre8"/>
              <w:tabs>
                <w:tab w:val="num" w:pos="0"/>
                <w:tab w:val="right" w:pos="9639"/>
              </w:tabs>
              <w:spacing w:before="120" w:after="120"/>
            </w:pPr>
            <w:r>
              <w:rPr>
                <w:caps/>
                <w:sz w:val="28"/>
                <w:szCs w:val="28"/>
              </w:rPr>
              <w:t>DC2</w:t>
            </w:r>
          </w:p>
        </w:tc>
      </w:tr>
    </w:tbl>
    <w:p w14:paraId="578224F3" w14:textId="77777777" w:rsidR="00472B25" w:rsidRDefault="00472B25">
      <w:pPr>
        <w:jc w:val="both"/>
        <w:rPr>
          <w:rFonts w:ascii="Arial" w:hAnsi="Arial" w:cs="Arial"/>
        </w:rPr>
      </w:pPr>
    </w:p>
    <w:p w14:paraId="578224F4"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78224F5"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78224F6"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578224F7"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4F9" w14:textId="77777777">
        <w:tc>
          <w:tcPr>
            <w:tcW w:w="10331" w:type="dxa"/>
            <w:shd w:val="clear" w:color="auto" w:fill="66CCFF"/>
          </w:tcPr>
          <w:p w14:paraId="578224F8"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78224FB" w14:textId="77777777" w:rsidR="00472B25" w:rsidRDefault="00472B25">
      <w:pPr>
        <w:rPr>
          <w:rFonts w:ascii="Arial" w:hAnsi="Arial" w:cs="Arial"/>
          <w:b/>
          <w:bCs/>
        </w:rPr>
      </w:pPr>
    </w:p>
    <w:p w14:paraId="578224FC" w14:textId="05D59B98" w:rsidR="00472B25" w:rsidRDefault="00345F20" w:rsidP="00345F20">
      <w:pPr>
        <w:ind w:left="2835" w:firstLine="567"/>
        <w:rPr>
          <w:rFonts w:ascii="Arial" w:hAnsi="Arial" w:cs="Arial"/>
          <w:b/>
          <w:bCs/>
        </w:rPr>
      </w:pPr>
      <w:r>
        <w:rPr>
          <w:rFonts w:ascii="Arial" w:hAnsi="Arial" w:cs="Arial"/>
          <w:b/>
          <w:bCs/>
        </w:rPr>
        <w:t>Etablissement Français du Sang</w:t>
      </w:r>
    </w:p>
    <w:p w14:paraId="700BE698" w14:textId="77777777" w:rsidR="00345F20" w:rsidRPr="002439A5" w:rsidRDefault="00345F20" w:rsidP="00345F20">
      <w:pPr>
        <w:jc w:val="center"/>
        <w:rPr>
          <w:rFonts w:ascii="Arial" w:hAnsi="Arial" w:cs="Arial"/>
          <w:b/>
        </w:rPr>
      </w:pPr>
      <w:r w:rsidRPr="002439A5">
        <w:rPr>
          <w:rFonts w:ascii="Arial" w:hAnsi="Arial" w:cs="Arial"/>
          <w:b/>
        </w:rPr>
        <w:t>Etablissement de Transfusion Sanguine Auvergne-Rhône-Alpes</w:t>
      </w:r>
    </w:p>
    <w:p w14:paraId="139A3C66" w14:textId="77777777" w:rsidR="00345F20" w:rsidRPr="002439A5" w:rsidRDefault="00345F20" w:rsidP="00345F20">
      <w:pPr>
        <w:jc w:val="center"/>
        <w:rPr>
          <w:rFonts w:ascii="Arial" w:hAnsi="Arial" w:cs="Arial"/>
          <w:b/>
        </w:rPr>
      </w:pPr>
      <w:r w:rsidRPr="002439A5">
        <w:rPr>
          <w:rFonts w:ascii="Arial" w:hAnsi="Arial" w:cs="Arial"/>
          <w:b/>
        </w:rPr>
        <w:t>111 rue Elisée Reclus – CS20617</w:t>
      </w:r>
    </w:p>
    <w:p w14:paraId="1F0BCD2E" w14:textId="77777777" w:rsidR="00345F20" w:rsidRDefault="00345F20" w:rsidP="00345F20">
      <w:pPr>
        <w:pStyle w:val="En-tte"/>
        <w:tabs>
          <w:tab w:val="clear" w:pos="4536"/>
          <w:tab w:val="clear" w:pos="9072"/>
        </w:tabs>
        <w:ind w:left="3402" w:firstLine="567"/>
        <w:rPr>
          <w:rFonts w:ascii="Arial" w:hAnsi="Arial" w:cs="Arial"/>
        </w:rPr>
      </w:pPr>
      <w:r w:rsidRPr="002439A5">
        <w:rPr>
          <w:rFonts w:ascii="Arial" w:hAnsi="Arial" w:cs="Arial"/>
          <w:b/>
        </w:rPr>
        <w:t>69153 DECINES Cedex</w:t>
      </w:r>
    </w:p>
    <w:p w14:paraId="6EBED5D5" w14:textId="77777777" w:rsidR="00345F20" w:rsidRDefault="00345F20">
      <w:pPr>
        <w:rPr>
          <w:rFonts w:ascii="Arial" w:hAnsi="Arial" w:cs="Arial"/>
          <w:b/>
          <w:bCs/>
        </w:rPr>
      </w:pPr>
    </w:p>
    <w:p w14:paraId="578224FE" w14:textId="77777777" w:rsidR="00472B25" w:rsidRDefault="00472B25">
      <w:pPr>
        <w:rPr>
          <w:rFonts w:ascii="Arial" w:hAnsi="Arial" w:cs="Arial"/>
          <w:b/>
          <w:bCs/>
        </w:rPr>
      </w:pPr>
    </w:p>
    <w:p w14:paraId="578224FF"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01" w14:textId="77777777">
        <w:tc>
          <w:tcPr>
            <w:tcW w:w="10331" w:type="dxa"/>
            <w:shd w:val="clear" w:color="auto" w:fill="66CCFF"/>
          </w:tcPr>
          <w:p w14:paraId="5782250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7822503" w14:textId="77777777" w:rsidR="00472B25" w:rsidRDefault="00472B25">
      <w:pPr>
        <w:rPr>
          <w:rFonts w:ascii="Arial" w:hAnsi="Arial" w:cs="Arial"/>
          <w:bCs/>
        </w:rPr>
      </w:pPr>
    </w:p>
    <w:p w14:paraId="7342F37C" w14:textId="3FA7FB07" w:rsidR="00474E0F" w:rsidRPr="002439A5" w:rsidRDefault="00916E9B" w:rsidP="00474E0F">
      <w:pPr>
        <w:suppressAutoHyphens w:val="0"/>
        <w:rPr>
          <w:rFonts w:ascii="Arial" w:hAnsi="Arial" w:cs="Arial"/>
          <w:b/>
          <w:bCs/>
          <w:lang w:eastAsia="fr-FR"/>
        </w:rPr>
      </w:pPr>
      <w:r>
        <w:rPr>
          <w:rFonts w:ascii="Arial" w:hAnsi="Arial" w:cs="Arial"/>
          <w:b/>
          <w:bCs/>
          <w:noProof/>
          <w:lang w:eastAsia="fr-FR"/>
        </w:rPr>
        <w:t>Procédure adaptée</w:t>
      </w:r>
      <w:r w:rsidR="00474E0F" w:rsidRPr="002439A5">
        <w:rPr>
          <w:rFonts w:ascii="Arial" w:hAnsi="Arial" w:cs="Arial"/>
          <w:b/>
          <w:bCs/>
          <w:lang w:eastAsia="fr-FR"/>
        </w:rPr>
        <w:t xml:space="preserve"> </w:t>
      </w:r>
      <w:r w:rsidR="00474E0F" w:rsidRPr="002439A5">
        <w:rPr>
          <w:rFonts w:ascii="Arial" w:hAnsi="Arial" w:cs="Arial"/>
          <w:b/>
          <w:bCs/>
          <w:noProof/>
          <w:lang w:eastAsia="fr-FR"/>
        </w:rPr>
        <w:t>202</w:t>
      </w:r>
      <w:r>
        <w:rPr>
          <w:rFonts w:ascii="Arial" w:hAnsi="Arial" w:cs="Arial"/>
          <w:b/>
          <w:bCs/>
          <w:noProof/>
          <w:lang w:eastAsia="fr-FR"/>
        </w:rPr>
        <w:t>4</w:t>
      </w:r>
      <w:r w:rsidR="00474E0F" w:rsidRPr="002439A5">
        <w:rPr>
          <w:rFonts w:ascii="Arial" w:hAnsi="Arial" w:cs="Arial"/>
          <w:b/>
          <w:bCs/>
          <w:noProof/>
          <w:lang w:eastAsia="fr-FR"/>
        </w:rPr>
        <w:t>EFS_AURA</w:t>
      </w:r>
      <w:r>
        <w:rPr>
          <w:rFonts w:ascii="Arial" w:hAnsi="Arial" w:cs="Arial"/>
          <w:b/>
          <w:bCs/>
          <w:noProof/>
          <w:lang w:eastAsia="fr-FR"/>
        </w:rPr>
        <w:t>384</w:t>
      </w:r>
    </w:p>
    <w:p w14:paraId="57822505" w14:textId="780EE9D8" w:rsidR="00472B25" w:rsidRDefault="00916E9B">
      <w:pPr>
        <w:rPr>
          <w:rFonts w:ascii="Arial" w:hAnsi="Arial" w:cs="Arial"/>
          <w:bCs/>
        </w:rPr>
      </w:pPr>
      <w:r>
        <w:rPr>
          <w:rFonts w:ascii="Arial" w:hAnsi="Arial" w:cs="Arial"/>
          <w:b/>
          <w:bCs/>
        </w:rPr>
        <w:t>L</w:t>
      </w:r>
      <w:r w:rsidRPr="00916E9B">
        <w:rPr>
          <w:rFonts w:ascii="Arial" w:hAnsi="Arial" w:cs="Arial"/>
          <w:b/>
          <w:bCs/>
        </w:rPr>
        <w:t>ocation et entretien des v</w:t>
      </w:r>
      <w:r>
        <w:rPr>
          <w:rFonts w:ascii="Arial" w:hAnsi="Arial" w:cs="Arial"/>
          <w:b/>
          <w:bCs/>
        </w:rPr>
        <w:t>ê</w:t>
      </w:r>
      <w:r w:rsidRPr="00916E9B">
        <w:rPr>
          <w:rFonts w:ascii="Arial" w:hAnsi="Arial" w:cs="Arial"/>
          <w:b/>
          <w:bCs/>
        </w:rPr>
        <w:t>tements de travail et autres articles textiles utilis</w:t>
      </w:r>
      <w:r>
        <w:rPr>
          <w:rFonts w:ascii="Arial" w:hAnsi="Arial" w:cs="Arial"/>
          <w:b/>
          <w:bCs/>
        </w:rPr>
        <w:t>é</w:t>
      </w:r>
      <w:r w:rsidRPr="00916E9B">
        <w:rPr>
          <w:rFonts w:ascii="Arial" w:hAnsi="Arial" w:cs="Arial"/>
          <w:b/>
          <w:bCs/>
        </w:rPr>
        <w:t>s sur les sites sp</w:t>
      </w:r>
      <w:r>
        <w:rPr>
          <w:rFonts w:ascii="Arial" w:hAnsi="Arial" w:cs="Arial"/>
          <w:b/>
          <w:bCs/>
        </w:rPr>
        <w:t>é</w:t>
      </w:r>
      <w:r w:rsidRPr="00916E9B">
        <w:rPr>
          <w:rFonts w:ascii="Arial" w:hAnsi="Arial" w:cs="Arial"/>
          <w:b/>
          <w:bCs/>
        </w:rPr>
        <w:t>cifiques de salles blanches de l’</w:t>
      </w:r>
      <w:r>
        <w:rPr>
          <w:rFonts w:ascii="Arial" w:hAnsi="Arial" w:cs="Arial"/>
          <w:b/>
          <w:bCs/>
        </w:rPr>
        <w:t>E</w:t>
      </w:r>
      <w:r w:rsidRPr="00916E9B">
        <w:rPr>
          <w:rFonts w:ascii="Arial" w:hAnsi="Arial" w:cs="Arial"/>
          <w:b/>
          <w:bCs/>
        </w:rPr>
        <w:t xml:space="preserve">tablissement </w:t>
      </w:r>
      <w:r>
        <w:rPr>
          <w:rFonts w:ascii="Arial" w:hAnsi="Arial" w:cs="Arial"/>
          <w:b/>
          <w:bCs/>
        </w:rPr>
        <w:t>F</w:t>
      </w:r>
      <w:r w:rsidRPr="00916E9B">
        <w:rPr>
          <w:rFonts w:ascii="Arial" w:hAnsi="Arial" w:cs="Arial"/>
          <w:b/>
          <w:bCs/>
        </w:rPr>
        <w:t>ran</w:t>
      </w:r>
      <w:r>
        <w:rPr>
          <w:rFonts w:ascii="Arial" w:hAnsi="Arial" w:cs="Arial"/>
          <w:b/>
          <w:bCs/>
        </w:rPr>
        <w:t>ç</w:t>
      </w:r>
      <w:r w:rsidRPr="00916E9B">
        <w:rPr>
          <w:rFonts w:ascii="Arial" w:hAnsi="Arial" w:cs="Arial"/>
          <w:b/>
          <w:bCs/>
        </w:rPr>
        <w:t xml:space="preserve">ais du </w:t>
      </w:r>
      <w:r>
        <w:rPr>
          <w:rFonts w:ascii="Arial" w:hAnsi="Arial" w:cs="Arial"/>
          <w:b/>
          <w:bCs/>
        </w:rPr>
        <w:t>S</w:t>
      </w:r>
      <w:r w:rsidRPr="00916E9B">
        <w:rPr>
          <w:rFonts w:ascii="Arial" w:hAnsi="Arial" w:cs="Arial"/>
          <w:b/>
          <w:bCs/>
        </w:rPr>
        <w:t xml:space="preserve">ang </w:t>
      </w:r>
      <w:r>
        <w:rPr>
          <w:rFonts w:ascii="Arial" w:hAnsi="Arial" w:cs="Arial"/>
          <w:b/>
          <w:bCs/>
        </w:rPr>
        <w:t>A</w:t>
      </w:r>
      <w:r w:rsidRPr="00916E9B">
        <w:rPr>
          <w:rFonts w:ascii="Arial" w:hAnsi="Arial" w:cs="Arial"/>
          <w:b/>
          <w:bCs/>
        </w:rPr>
        <w:t>uvergne</w:t>
      </w:r>
      <w:r>
        <w:rPr>
          <w:rFonts w:ascii="Arial" w:hAnsi="Arial" w:cs="Arial"/>
          <w:b/>
          <w:bCs/>
        </w:rPr>
        <w:t>-R</w:t>
      </w:r>
      <w:r w:rsidRPr="00916E9B">
        <w:rPr>
          <w:rFonts w:ascii="Arial" w:hAnsi="Arial" w:cs="Arial"/>
          <w:b/>
          <w:bCs/>
        </w:rPr>
        <w:t>h</w:t>
      </w:r>
      <w:r w:rsidR="009C4CCD">
        <w:rPr>
          <w:rFonts w:ascii="Arial" w:hAnsi="Arial" w:cs="Arial"/>
          <w:b/>
          <w:bCs/>
        </w:rPr>
        <w:t>ô</w:t>
      </w:r>
      <w:r w:rsidRPr="00916E9B">
        <w:rPr>
          <w:rFonts w:ascii="Arial" w:hAnsi="Arial" w:cs="Arial"/>
          <w:b/>
          <w:bCs/>
        </w:rPr>
        <w:t>ne</w:t>
      </w:r>
      <w:r>
        <w:rPr>
          <w:rFonts w:ascii="Arial" w:hAnsi="Arial" w:cs="Arial"/>
          <w:b/>
          <w:bCs/>
        </w:rPr>
        <w:t>-A</w:t>
      </w:r>
      <w:r w:rsidRPr="00916E9B">
        <w:rPr>
          <w:rFonts w:ascii="Arial" w:hAnsi="Arial" w:cs="Arial"/>
          <w:b/>
          <w:bCs/>
        </w:rPr>
        <w:t>lpes</w:t>
      </w:r>
    </w:p>
    <w:p w14:paraId="57822506" w14:textId="77777777" w:rsidR="00472B25" w:rsidRDefault="00472B25">
      <w:pPr>
        <w:jc w:val="both"/>
        <w:rPr>
          <w:rFonts w:ascii="Arial" w:hAnsi="Arial" w:cs="Arial"/>
          <w:bCs/>
        </w:rPr>
      </w:pPr>
    </w:p>
    <w:p w14:paraId="57822507"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09" w14:textId="77777777">
        <w:tc>
          <w:tcPr>
            <w:tcW w:w="10331" w:type="dxa"/>
            <w:shd w:val="clear" w:color="auto" w:fill="66CCFF"/>
          </w:tcPr>
          <w:p w14:paraId="57822508"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782250A" w14:textId="77777777" w:rsidR="00472B25" w:rsidRDefault="00472B25">
      <w:pPr>
        <w:pStyle w:val="Titre9"/>
        <w:numPr>
          <w:ilvl w:val="0"/>
          <w:numId w:val="0"/>
        </w:numPr>
        <w:rPr>
          <w:i w:val="0"/>
          <w:sz w:val="20"/>
        </w:rPr>
      </w:pPr>
    </w:p>
    <w:p w14:paraId="5782250B"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782250C" w14:textId="77777777" w:rsidR="00472B25" w:rsidRDefault="00472B25">
      <w:pPr>
        <w:pStyle w:val="Titre9"/>
        <w:tabs>
          <w:tab w:val="num" w:pos="0"/>
        </w:tabs>
        <w:ind w:left="0"/>
        <w:jc w:val="both"/>
        <w:rPr>
          <w:i w:val="0"/>
          <w:iCs w:val="0"/>
          <w:sz w:val="20"/>
          <w:szCs w:val="20"/>
        </w:rPr>
      </w:pPr>
    </w:p>
    <w:p w14:paraId="5782250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782250E" w14:textId="77777777" w:rsidR="00472B25" w:rsidRDefault="00472B25">
      <w:pPr>
        <w:jc w:val="both"/>
        <w:rPr>
          <w:rFonts w:ascii="Arial" w:hAnsi="Arial" w:cs="Arial"/>
          <w:b/>
          <w:bCs/>
        </w:rPr>
      </w:pPr>
    </w:p>
    <w:p w14:paraId="5782250F" w14:textId="77777777" w:rsidR="00472B25" w:rsidRDefault="00472B25">
      <w:pPr>
        <w:jc w:val="both"/>
        <w:rPr>
          <w:rFonts w:ascii="Arial" w:hAnsi="Arial" w:cs="Arial"/>
          <w:b/>
          <w:bCs/>
        </w:rPr>
      </w:pPr>
    </w:p>
    <w:p w14:paraId="57822510" w14:textId="77777777" w:rsidR="00472B25" w:rsidRDefault="00472B25">
      <w:pPr>
        <w:jc w:val="both"/>
        <w:rPr>
          <w:rFonts w:ascii="Arial" w:hAnsi="Arial" w:cs="Arial"/>
          <w:b/>
          <w:bCs/>
        </w:rPr>
      </w:pPr>
    </w:p>
    <w:p w14:paraId="57822511" w14:textId="77777777" w:rsidR="00472B25" w:rsidRDefault="00472B25">
      <w:pPr>
        <w:jc w:val="both"/>
        <w:rPr>
          <w:rFonts w:ascii="Arial" w:hAnsi="Arial" w:cs="Arial"/>
          <w:b/>
          <w:bCs/>
        </w:rPr>
      </w:pPr>
    </w:p>
    <w:p w14:paraId="57822512" w14:textId="77777777" w:rsidR="00472B25" w:rsidRDefault="00472B25">
      <w:pPr>
        <w:jc w:val="both"/>
        <w:rPr>
          <w:rFonts w:ascii="Arial" w:hAnsi="Arial" w:cs="Arial"/>
          <w:b/>
          <w:bCs/>
        </w:rPr>
      </w:pPr>
    </w:p>
    <w:p w14:paraId="57822513"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57822514" w14:textId="77777777" w:rsidR="00472B25" w:rsidRDefault="00472B25">
      <w:pPr>
        <w:jc w:val="both"/>
        <w:rPr>
          <w:rFonts w:ascii="Arial" w:hAnsi="Arial" w:cs="Arial"/>
          <w:b/>
          <w:bCs/>
        </w:rPr>
      </w:pPr>
    </w:p>
    <w:p w14:paraId="57822515" w14:textId="77777777" w:rsidR="00472B25" w:rsidRDefault="00472B25">
      <w:pPr>
        <w:jc w:val="both"/>
        <w:rPr>
          <w:rFonts w:ascii="Arial" w:hAnsi="Arial" w:cs="Arial"/>
          <w:b/>
          <w:bCs/>
        </w:rPr>
      </w:pPr>
    </w:p>
    <w:p w14:paraId="57822516" w14:textId="77777777" w:rsidR="00472B25" w:rsidRDefault="00472B25">
      <w:pPr>
        <w:jc w:val="both"/>
        <w:rPr>
          <w:rFonts w:ascii="Arial" w:hAnsi="Arial" w:cs="Arial"/>
          <w:b/>
          <w:bCs/>
        </w:rPr>
      </w:pPr>
    </w:p>
    <w:p w14:paraId="57822517" w14:textId="77777777" w:rsidR="00472B25" w:rsidRDefault="00472B25">
      <w:pPr>
        <w:jc w:val="both"/>
        <w:rPr>
          <w:rFonts w:ascii="Arial" w:hAnsi="Arial" w:cs="Arial"/>
          <w:b/>
          <w:bCs/>
        </w:rPr>
      </w:pPr>
    </w:p>
    <w:p w14:paraId="57822519" w14:textId="1984E113" w:rsidR="00472B25" w:rsidRDefault="00472B25">
      <w:pPr>
        <w:jc w:val="both"/>
        <w:rPr>
          <w:rFonts w:ascii="Arial" w:hAnsi="Arial" w:cs="Arial"/>
          <w:bCs/>
        </w:rPr>
      </w:pPr>
    </w:p>
    <w:p w14:paraId="5782251A"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782251B"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5782251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7822520" w14:textId="77777777" w:rsidTr="00D63EF7">
        <w:trPr>
          <w:gridAfter w:val="1"/>
          <w:wAfter w:w="10" w:type="dxa"/>
          <w:trHeight w:val="296"/>
        </w:trPr>
        <w:tc>
          <w:tcPr>
            <w:tcW w:w="8506" w:type="dxa"/>
            <w:gridSpan w:val="2"/>
            <w:shd w:val="clear" w:color="auto" w:fill="auto"/>
            <w:vAlign w:val="center"/>
          </w:tcPr>
          <w:p w14:paraId="5782251D"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782251E"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782251F" w14:textId="77777777" w:rsidR="00472B25" w:rsidRDefault="00472B25">
            <w:pPr>
              <w:snapToGrid w:val="0"/>
              <w:jc w:val="center"/>
              <w:rPr>
                <w:rFonts w:ascii="Arial" w:hAnsi="Arial" w:cs="Arial"/>
                <w:b/>
                <w:bCs/>
              </w:rPr>
            </w:pPr>
          </w:p>
        </w:tc>
      </w:tr>
      <w:tr w:rsidR="00261FC1" w14:paraId="5782252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21" w14:textId="77777777" w:rsidR="00261FC1" w:rsidRDefault="00261FC1">
            <w:pPr>
              <w:pStyle w:val="fcase1ertab"/>
              <w:snapToGrid w:val="0"/>
              <w:rPr>
                <w:rFonts w:ascii="Arial" w:hAnsi="Arial" w:cs="Arial"/>
                <w:b/>
                <w:bCs/>
              </w:rPr>
            </w:pPr>
          </w:p>
          <w:p w14:paraId="5782252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22714">
              <w:fldChar w:fldCharType="separate"/>
            </w:r>
            <w:r>
              <w:fldChar w:fldCharType="end"/>
            </w:r>
            <w:r>
              <w:rPr>
                <w:rFonts w:ascii="Arial" w:hAnsi="Arial" w:cs="Arial"/>
                <w:bCs/>
              </w:rPr>
              <w:t xml:space="preserve"> </w:t>
            </w:r>
            <w:r>
              <w:rPr>
                <w:rFonts w:ascii="Arial" w:hAnsi="Arial" w:cs="Arial"/>
              </w:rPr>
              <w:t>Entreprise adaptée</w:t>
            </w:r>
          </w:p>
          <w:p w14:paraId="57822523"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7822524"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25" w14:textId="77777777" w:rsidR="00261FC1" w:rsidRDefault="00261FC1">
            <w:pPr>
              <w:snapToGrid w:val="0"/>
              <w:ind w:left="170" w:right="170"/>
              <w:jc w:val="both"/>
              <w:rPr>
                <w:rFonts w:ascii="Arial" w:hAnsi="Arial" w:cs="Arial"/>
                <w:sz w:val="16"/>
                <w:szCs w:val="16"/>
              </w:rPr>
            </w:pPr>
          </w:p>
          <w:p w14:paraId="57822526"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27" w14:textId="77777777" w:rsidR="00261FC1" w:rsidRDefault="00261FC1">
            <w:pPr>
              <w:snapToGrid w:val="0"/>
              <w:jc w:val="both"/>
              <w:rPr>
                <w:rFonts w:ascii="Arial" w:hAnsi="Arial" w:cs="Arial"/>
                <w:b/>
                <w:bCs/>
              </w:rPr>
            </w:pPr>
          </w:p>
        </w:tc>
      </w:tr>
      <w:tr w:rsidR="00261FC1" w14:paraId="57822530"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29" w14:textId="77777777" w:rsidR="00261FC1" w:rsidRDefault="00261FC1">
            <w:pPr>
              <w:pStyle w:val="fcase1ertab"/>
              <w:snapToGrid w:val="0"/>
              <w:rPr>
                <w:rFonts w:ascii="Arial" w:hAnsi="Arial" w:cs="Arial"/>
                <w:b/>
                <w:bCs/>
              </w:rPr>
            </w:pPr>
          </w:p>
          <w:p w14:paraId="5782252A"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2271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5782252B"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2C" w14:textId="77777777" w:rsidR="00261FC1" w:rsidRDefault="00261FC1">
            <w:pPr>
              <w:snapToGrid w:val="0"/>
              <w:ind w:left="170" w:right="170"/>
              <w:jc w:val="both"/>
              <w:rPr>
                <w:rFonts w:ascii="Arial" w:hAnsi="Arial" w:cs="Arial"/>
                <w:b/>
                <w:bCs/>
                <w:sz w:val="16"/>
                <w:szCs w:val="16"/>
              </w:rPr>
            </w:pPr>
          </w:p>
          <w:p w14:paraId="5782252D"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5782252E"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2F" w14:textId="77777777" w:rsidR="00261FC1" w:rsidRDefault="00261FC1">
            <w:pPr>
              <w:snapToGrid w:val="0"/>
              <w:jc w:val="both"/>
              <w:rPr>
                <w:rFonts w:ascii="Arial" w:hAnsi="Arial" w:cs="Arial"/>
                <w:b/>
                <w:bCs/>
              </w:rPr>
            </w:pPr>
          </w:p>
        </w:tc>
      </w:tr>
      <w:tr w:rsidR="00261FC1" w14:paraId="5782253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7822531" w14:textId="77777777" w:rsidR="00261FC1" w:rsidRDefault="00261FC1" w:rsidP="00224E9C">
            <w:pPr>
              <w:pStyle w:val="fcase1ertab"/>
              <w:snapToGrid w:val="0"/>
              <w:rPr>
                <w:rFonts w:ascii="Arial" w:hAnsi="Arial" w:cs="Arial"/>
                <w:b/>
                <w:bCs/>
                <w:sz w:val="18"/>
                <w:szCs w:val="18"/>
              </w:rPr>
            </w:pPr>
          </w:p>
          <w:p w14:paraId="57822532"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22714">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7822533"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7822534" w14:textId="77777777" w:rsidR="00261FC1" w:rsidRDefault="00261FC1" w:rsidP="00224E9C">
            <w:pPr>
              <w:snapToGrid w:val="0"/>
              <w:ind w:left="170" w:right="170"/>
              <w:jc w:val="both"/>
              <w:rPr>
                <w:rFonts w:ascii="Arial" w:hAnsi="Arial" w:cs="Arial"/>
                <w:b/>
                <w:bCs/>
                <w:sz w:val="16"/>
                <w:szCs w:val="16"/>
              </w:rPr>
            </w:pPr>
          </w:p>
          <w:p w14:paraId="57822535" w14:textId="77777777" w:rsidR="00261FC1" w:rsidRDefault="00261FC1" w:rsidP="00224E9C">
            <w:pPr>
              <w:snapToGrid w:val="0"/>
              <w:ind w:left="170" w:right="170"/>
              <w:jc w:val="both"/>
              <w:rPr>
                <w:rFonts w:ascii="Arial" w:hAnsi="Arial" w:cs="Arial"/>
                <w:b/>
                <w:bCs/>
                <w:sz w:val="16"/>
                <w:szCs w:val="16"/>
              </w:rPr>
            </w:pPr>
          </w:p>
          <w:p w14:paraId="57822536" w14:textId="77777777" w:rsidR="00261FC1" w:rsidRDefault="00261FC1" w:rsidP="00224E9C">
            <w:pPr>
              <w:snapToGrid w:val="0"/>
              <w:ind w:left="170" w:right="170"/>
              <w:jc w:val="both"/>
              <w:rPr>
                <w:rFonts w:ascii="Arial" w:hAnsi="Arial" w:cs="Arial"/>
                <w:b/>
                <w:bCs/>
                <w:sz w:val="16"/>
                <w:szCs w:val="16"/>
              </w:rPr>
            </w:pPr>
          </w:p>
          <w:p w14:paraId="57822537" w14:textId="77777777" w:rsidR="00261FC1" w:rsidRDefault="00261FC1" w:rsidP="00224E9C">
            <w:pPr>
              <w:snapToGrid w:val="0"/>
              <w:ind w:left="170" w:right="170"/>
              <w:jc w:val="both"/>
              <w:rPr>
                <w:rFonts w:ascii="Arial" w:hAnsi="Arial" w:cs="Arial"/>
                <w:b/>
                <w:bCs/>
                <w:sz w:val="16"/>
                <w:szCs w:val="16"/>
              </w:rPr>
            </w:pPr>
          </w:p>
          <w:p w14:paraId="57822538"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57822539" w14:textId="77777777" w:rsidR="00261FC1" w:rsidRDefault="00261FC1" w:rsidP="00224E9C">
            <w:pPr>
              <w:snapToGrid w:val="0"/>
              <w:jc w:val="both"/>
              <w:rPr>
                <w:rFonts w:ascii="Arial" w:hAnsi="Arial" w:cs="Arial"/>
                <w:b/>
                <w:bCs/>
              </w:rPr>
            </w:pPr>
          </w:p>
        </w:tc>
      </w:tr>
      <w:tr w:rsidR="00261FC1" w14:paraId="5782254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3B" w14:textId="77777777" w:rsidR="00261FC1" w:rsidRDefault="00261FC1">
            <w:pPr>
              <w:pStyle w:val="fcase1ertab"/>
              <w:snapToGrid w:val="0"/>
              <w:rPr>
                <w:rFonts w:ascii="Arial" w:hAnsi="Arial" w:cs="Arial"/>
                <w:b/>
                <w:bCs/>
                <w:sz w:val="18"/>
                <w:szCs w:val="18"/>
              </w:rPr>
            </w:pPr>
          </w:p>
          <w:p w14:paraId="5782253C"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2271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782253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3E" w14:textId="77777777" w:rsidR="00261FC1" w:rsidRDefault="00261FC1">
            <w:pPr>
              <w:snapToGrid w:val="0"/>
              <w:ind w:left="170" w:right="170"/>
              <w:jc w:val="both"/>
              <w:rPr>
                <w:rFonts w:ascii="Arial" w:hAnsi="Arial" w:cs="Arial"/>
                <w:b/>
                <w:bCs/>
                <w:sz w:val="16"/>
                <w:szCs w:val="16"/>
              </w:rPr>
            </w:pPr>
          </w:p>
          <w:p w14:paraId="5782253F" w14:textId="77777777" w:rsidR="00261FC1" w:rsidRDefault="00261FC1">
            <w:pPr>
              <w:snapToGrid w:val="0"/>
              <w:ind w:left="170" w:right="170"/>
              <w:jc w:val="both"/>
              <w:rPr>
                <w:rFonts w:ascii="Arial" w:hAnsi="Arial" w:cs="Arial"/>
                <w:b/>
                <w:bCs/>
                <w:sz w:val="16"/>
                <w:szCs w:val="16"/>
              </w:rPr>
            </w:pPr>
          </w:p>
          <w:p w14:paraId="57822540" w14:textId="77777777" w:rsidR="00261FC1" w:rsidRDefault="00261FC1">
            <w:pPr>
              <w:snapToGrid w:val="0"/>
              <w:ind w:left="170" w:right="170"/>
              <w:jc w:val="both"/>
              <w:rPr>
                <w:rFonts w:ascii="Arial" w:hAnsi="Arial" w:cs="Arial"/>
                <w:b/>
                <w:bCs/>
                <w:sz w:val="16"/>
                <w:szCs w:val="16"/>
              </w:rPr>
            </w:pPr>
          </w:p>
          <w:p w14:paraId="57822541" w14:textId="77777777" w:rsidR="00261FC1" w:rsidRDefault="00261FC1">
            <w:pPr>
              <w:snapToGrid w:val="0"/>
              <w:ind w:left="170" w:right="170"/>
              <w:jc w:val="both"/>
              <w:rPr>
                <w:rFonts w:ascii="Arial" w:hAnsi="Arial" w:cs="Arial"/>
                <w:b/>
                <w:bCs/>
                <w:sz w:val="16"/>
                <w:szCs w:val="16"/>
              </w:rPr>
            </w:pPr>
          </w:p>
          <w:p w14:paraId="57822542"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43" w14:textId="77777777" w:rsidR="00261FC1" w:rsidRDefault="00261FC1">
            <w:pPr>
              <w:snapToGrid w:val="0"/>
              <w:jc w:val="both"/>
              <w:rPr>
                <w:rFonts w:ascii="Arial" w:hAnsi="Arial" w:cs="Arial"/>
                <w:b/>
                <w:bCs/>
              </w:rPr>
            </w:pPr>
          </w:p>
        </w:tc>
      </w:tr>
      <w:tr w:rsidR="00E83C20" w14:paraId="5782254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7822545" w14:textId="77777777" w:rsidR="00E83C20" w:rsidRDefault="00E83C20" w:rsidP="00D4627D">
            <w:pPr>
              <w:pStyle w:val="fcase1ertab"/>
              <w:snapToGrid w:val="0"/>
              <w:rPr>
                <w:rFonts w:ascii="Arial" w:hAnsi="Arial" w:cs="Arial"/>
                <w:b/>
                <w:bCs/>
                <w:sz w:val="18"/>
                <w:szCs w:val="18"/>
              </w:rPr>
            </w:pPr>
          </w:p>
          <w:p w14:paraId="57822546"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22714">
              <w:rPr>
                <w:rFonts w:ascii="Arial" w:hAnsi="Arial" w:cs="Arial"/>
              </w:rPr>
            </w:r>
            <w:r w:rsidR="00022714">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57822547"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7822548" w14:textId="77777777" w:rsidR="00E83C20" w:rsidRDefault="00E83C20" w:rsidP="00D4627D">
            <w:pPr>
              <w:snapToGrid w:val="0"/>
              <w:ind w:left="170" w:right="170"/>
              <w:jc w:val="both"/>
              <w:rPr>
                <w:rFonts w:ascii="Arial" w:hAnsi="Arial" w:cs="Arial"/>
                <w:b/>
                <w:bCs/>
                <w:sz w:val="16"/>
                <w:szCs w:val="16"/>
              </w:rPr>
            </w:pPr>
          </w:p>
          <w:p w14:paraId="57822549"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5782254A" w14:textId="77777777" w:rsidR="00E83C20" w:rsidRDefault="00E83C20" w:rsidP="00D4627D">
            <w:pPr>
              <w:snapToGrid w:val="0"/>
              <w:ind w:left="170" w:right="170"/>
              <w:jc w:val="both"/>
              <w:rPr>
                <w:rFonts w:ascii="Arial" w:hAnsi="Arial" w:cs="Arial"/>
                <w:b/>
                <w:bCs/>
                <w:sz w:val="16"/>
                <w:szCs w:val="16"/>
              </w:rPr>
            </w:pPr>
          </w:p>
          <w:p w14:paraId="5782254B" w14:textId="77777777" w:rsidR="00E83C20" w:rsidRDefault="00E83C20" w:rsidP="00D4627D">
            <w:pPr>
              <w:snapToGrid w:val="0"/>
              <w:ind w:left="170" w:right="170"/>
              <w:jc w:val="both"/>
              <w:rPr>
                <w:rFonts w:ascii="Arial" w:hAnsi="Arial" w:cs="Arial"/>
                <w:b/>
                <w:bCs/>
                <w:sz w:val="16"/>
                <w:szCs w:val="16"/>
              </w:rPr>
            </w:pPr>
          </w:p>
          <w:p w14:paraId="5782254C"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782254D" w14:textId="77777777" w:rsidR="00E83C20" w:rsidRDefault="00E83C20" w:rsidP="00D4627D">
            <w:pPr>
              <w:snapToGrid w:val="0"/>
              <w:jc w:val="both"/>
              <w:rPr>
                <w:rFonts w:ascii="Arial" w:hAnsi="Arial" w:cs="Arial"/>
                <w:b/>
                <w:bCs/>
              </w:rPr>
            </w:pPr>
          </w:p>
        </w:tc>
      </w:tr>
    </w:tbl>
    <w:p w14:paraId="5782254F" w14:textId="77777777" w:rsidR="00261FC1" w:rsidRDefault="00261FC1" w:rsidP="00D21AD8">
      <w:pPr>
        <w:tabs>
          <w:tab w:val="left" w:pos="-142"/>
          <w:tab w:val="left" w:pos="4111"/>
        </w:tabs>
        <w:rPr>
          <w:rFonts w:ascii="Arial" w:hAnsi="Arial" w:cs="Arial"/>
          <w:b/>
          <w:bCs/>
          <w:sz w:val="22"/>
          <w:szCs w:val="22"/>
        </w:rPr>
      </w:pPr>
    </w:p>
    <w:p w14:paraId="57822550"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7822552" w14:textId="77777777" w:rsidTr="005C765E">
        <w:tc>
          <w:tcPr>
            <w:tcW w:w="10344" w:type="dxa"/>
            <w:shd w:val="clear" w:color="auto" w:fill="66CCFF"/>
          </w:tcPr>
          <w:p w14:paraId="57822551"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7822553" w14:textId="77777777" w:rsidR="00D21AD8" w:rsidRDefault="00D21AD8" w:rsidP="00D21AD8">
      <w:pPr>
        <w:tabs>
          <w:tab w:val="left" w:pos="-142"/>
          <w:tab w:val="left" w:pos="4111"/>
        </w:tabs>
        <w:rPr>
          <w:rFonts w:ascii="Arial" w:hAnsi="Arial" w:cs="Arial"/>
          <w:b/>
          <w:bCs/>
          <w:sz w:val="22"/>
          <w:szCs w:val="22"/>
        </w:rPr>
      </w:pPr>
    </w:p>
    <w:p w14:paraId="57822554"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782255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8" w14:textId="77777777" w:rsidR="002611DA" w:rsidRDefault="002611DA">
      <w:pPr>
        <w:suppressAutoHyphens w:val="0"/>
        <w:rPr>
          <w:rFonts w:ascii="Arial" w:hAnsi="Arial" w:cs="Arial"/>
        </w:rPr>
      </w:pPr>
      <w:r>
        <w:rPr>
          <w:rFonts w:ascii="Arial" w:hAnsi="Arial" w:cs="Arial"/>
        </w:rPr>
        <w:br w:type="page"/>
      </w:r>
    </w:p>
    <w:p w14:paraId="57822559"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782255B" w14:textId="77777777" w:rsidTr="00261FC1">
        <w:tc>
          <w:tcPr>
            <w:tcW w:w="10331" w:type="dxa"/>
            <w:shd w:val="clear" w:color="auto" w:fill="66CCFF"/>
          </w:tcPr>
          <w:p w14:paraId="5782255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782255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782255D"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782255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5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60"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61" w14:textId="77777777" w:rsidR="00C56C9E" w:rsidRDefault="00C56C9E">
      <w:pPr>
        <w:pStyle w:val="En-tte"/>
        <w:tabs>
          <w:tab w:val="clear" w:pos="4536"/>
          <w:tab w:val="clear" w:pos="9072"/>
          <w:tab w:val="left" w:pos="0"/>
          <w:tab w:val="left" w:pos="2160"/>
        </w:tabs>
        <w:rPr>
          <w:rFonts w:ascii="Arial" w:hAnsi="Arial" w:cs="Arial"/>
          <w:b/>
          <w:bCs/>
        </w:rPr>
      </w:pPr>
    </w:p>
    <w:p w14:paraId="57822562"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5782256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782256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782256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782256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782256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782256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782256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782256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782256A" w14:textId="77777777" w:rsidR="00472B25" w:rsidRDefault="00472B25">
            <w:pPr>
              <w:tabs>
                <w:tab w:val="left" w:pos="864"/>
              </w:tabs>
              <w:snapToGrid w:val="0"/>
              <w:spacing w:before="120" w:after="120"/>
              <w:rPr>
                <w:rFonts w:ascii="Arial" w:hAnsi="Arial" w:cs="Arial"/>
                <w:sz w:val="16"/>
                <w:szCs w:val="16"/>
              </w:rPr>
            </w:pPr>
          </w:p>
          <w:p w14:paraId="5782256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782256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782256D" w14:textId="77777777" w:rsidR="00472B25" w:rsidRDefault="00472B25">
            <w:pPr>
              <w:tabs>
                <w:tab w:val="left" w:pos="864"/>
              </w:tabs>
              <w:snapToGrid w:val="0"/>
              <w:spacing w:before="120" w:after="120"/>
              <w:jc w:val="right"/>
              <w:rPr>
                <w:rFonts w:ascii="Arial" w:hAnsi="Arial" w:cs="Arial"/>
                <w:sz w:val="16"/>
                <w:szCs w:val="16"/>
              </w:rPr>
            </w:pPr>
          </w:p>
        </w:tc>
      </w:tr>
      <w:tr w:rsidR="00472B25" w14:paraId="57822576" w14:textId="77777777">
        <w:trPr>
          <w:trHeight w:val="737"/>
        </w:trPr>
        <w:tc>
          <w:tcPr>
            <w:tcW w:w="2566" w:type="dxa"/>
            <w:tcBorders>
              <w:left w:val="single" w:sz="8" w:space="0" w:color="000000"/>
              <w:bottom w:val="single" w:sz="8" w:space="0" w:color="000000"/>
            </w:tcBorders>
            <w:shd w:val="clear" w:color="auto" w:fill="auto"/>
          </w:tcPr>
          <w:p w14:paraId="5782256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7822570" w14:textId="77777777" w:rsidR="00472B25" w:rsidRDefault="00472B25">
            <w:pPr>
              <w:tabs>
                <w:tab w:val="left" w:pos="864"/>
              </w:tabs>
              <w:snapToGrid w:val="0"/>
              <w:spacing w:before="120" w:after="120"/>
              <w:rPr>
                <w:rFonts w:ascii="Arial" w:hAnsi="Arial" w:cs="Arial"/>
                <w:sz w:val="16"/>
                <w:szCs w:val="16"/>
              </w:rPr>
            </w:pPr>
          </w:p>
          <w:p w14:paraId="5782257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7822572" w14:textId="77777777" w:rsidR="00472B25" w:rsidRDefault="00472B25">
            <w:pPr>
              <w:tabs>
                <w:tab w:val="left" w:pos="864"/>
              </w:tabs>
              <w:snapToGrid w:val="0"/>
              <w:spacing w:before="120" w:after="120"/>
              <w:jc w:val="right"/>
              <w:rPr>
                <w:rFonts w:ascii="Arial" w:hAnsi="Arial" w:cs="Arial"/>
                <w:sz w:val="16"/>
                <w:szCs w:val="16"/>
              </w:rPr>
            </w:pPr>
          </w:p>
          <w:p w14:paraId="5782257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7822574" w14:textId="77777777" w:rsidR="00472B25" w:rsidRDefault="00472B25">
            <w:pPr>
              <w:tabs>
                <w:tab w:val="left" w:pos="864"/>
              </w:tabs>
              <w:snapToGrid w:val="0"/>
              <w:spacing w:before="120" w:after="120"/>
              <w:jc w:val="right"/>
              <w:rPr>
                <w:rFonts w:ascii="Arial" w:hAnsi="Arial" w:cs="Arial"/>
                <w:sz w:val="16"/>
                <w:szCs w:val="16"/>
              </w:rPr>
            </w:pPr>
          </w:p>
          <w:p w14:paraId="5782257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7822577" w14:textId="77777777" w:rsidR="00472B25" w:rsidRDefault="00472B25">
      <w:pPr>
        <w:tabs>
          <w:tab w:val="left" w:pos="864"/>
        </w:tabs>
        <w:jc w:val="both"/>
        <w:rPr>
          <w:rFonts w:ascii="Arial" w:hAnsi="Arial" w:cs="Arial"/>
        </w:rPr>
      </w:pPr>
    </w:p>
    <w:p w14:paraId="57822578" w14:textId="77777777" w:rsidR="00E657EE" w:rsidRDefault="00E657EE">
      <w:pPr>
        <w:tabs>
          <w:tab w:val="left" w:pos="864"/>
        </w:tabs>
        <w:jc w:val="both"/>
        <w:rPr>
          <w:rFonts w:ascii="Arial" w:hAnsi="Arial" w:cs="Arial"/>
        </w:rPr>
      </w:pPr>
    </w:p>
    <w:p w14:paraId="57822579"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5782257A"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782257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22714">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22714">
        <w:fldChar w:fldCharType="separate"/>
      </w:r>
      <w:r>
        <w:fldChar w:fldCharType="end"/>
      </w:r>
      <w:r>
        <w:t xml:space="preserve">  </w:t>
      </w:r>
    </w:p>
    <w:p w14:paraId="5782257C"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5782257D"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782257F" w14:textId="77777777" w:rsidTr="00224E9C">
        <w:tc>
          <w:tcPr>
            <w:tcW w:w="10331" w:type="dxa"/>
            <w:shd w:val="clear" w:color="auto" w:fill="66CCFF"/>
          </w:tcPr>
          <w:p w14:paraId="5782257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57822580"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7822581"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5782258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7822586" w14:textId="77777777" w:rsidR="00614607" w:rsidRDefault="00614607">
      <w:pPr>
        <w:pStyle w:val="En-tte"/>
        <w:tabs>
          <w:tab w:val="clear" w:pos="4536"/>
          <w:tab w:val="clear" w:pos="9072"/>
          <w:tab w:val="left" w:pos="864"/>
        </w:tabs>
        <w:rPr>
          <w:rFonts w:ascii="Arial" w:hAnsi="Arial" w:cs="Arial"/>
        </w:rPr>
      </w:pPr>
    </w:p>
    <w:p w14:paraId="57822587"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89" w14:textId="77777777">
        <w:tc>
          <w:tcPr>
            <w:tcW w:w="10331" w:type="dxa"/>
            <w:shd w:val="clear" w:color="auto" w:fill="66CCFF"/>
          </w:tcPr>
          <w:p w14:paraId="5782258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782258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782258B" w14:textId="77777777" w:rsidR="00472B25" w:rsidRDefault="00472B25">
      <w:pPr>
        <w:tabs>
          <w:tab w:val="left" w:pos="576"/>
        </w:tabs>
        <w:rPr>
          <w:rFonts w:ascii="Arial" w:hAnsi="Arial" w:cs="Arial"/>
          <w:iCs/>
        </w:rPr>
      </w:pPr>
    </w:p>
    <w:p w14:paraId="5782258C"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782258D"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5782258E" w14:textId="77777777" w:rsidR="00472B25" w:rsidRDefault="00472B25">
      <w:pPr>
        <w:pStyle w:val="En-tte"/>
        <w:tabs>
          <w:tab w:val="clear" w:pos="4536"/>
          <w:tab w:val="clear" w:pos="9072"/>
          <w:tab w:val="left" w:pos="864"/>
        </w:tabs>
        <w:rPr>
          <w:rFonts w:ascii="Arial" w:hAnsi="Arial" w:cs="Arial"/>
        </w:rPr>
      </w:pPr>
    </w:p>
    <w:p w14:paraId="5782258F" w14:textId="77777777" w:rsidR="006A5F71" w:rsidRDefault="006A5F71">
      <w:pPr>
        <w:pStyle w:val="En-tte"/>
        <w:tabs>
          <w:tab w:val="clear" w:pos="4536"/>
          <w:tab w:val="clear" w:pos="9072"/>
          <w:tab w:val="left" w:pos="864"/>
        </w:tabs>
        <w:rPr>
          <w:rFonts w:ascii="Arial" w:hAnsi="Arial" w:cs="Arial"/>
        </w:rPr>
      </w:pPr>
    </w:p>
    <w:p w14:paraId="57822590" w14:textId="77777777" w:rsidR="002611DA" w:rsidRDefault="002611DA">
      <w:pPr>
        <w:suppressAutoHyphens w:val="0"/>
        <w:rPr>
          <w:rFonts w:ascii="Arial" w:hAnsi="Arial" w:cs="Arial"/>
        </w:rPr>
      </w:pPr>
      <w:r>
        <w:rPr>
          <w:rFonts w:ascii="Arial" w:hAnsi="Arial" w:cs="Arial"/>
        </w:rPr>
        <w:br w:type="page"/>
      </w:r>
    </w:p>
    <w:p w14:paraId="57822591"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7822593" w14:textId="77777777">
        <w:tc>
          <w:tcPr>
            <w:tcW w:w="10331" w:type="dxa"/>
            <w:shd w:val="clear" w:color="auto" w:fill="66CCFF"/>
          </w:tcPr>
          <w:p w14:paraId="57822592"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57822594" w14:textId="77777777" w:rsidR="00472B25" w:rsidRDefault="00472B25">
      <w:pPr>
        <w:tabs>
          <w:tab w:val="left" w:pos="426"/>
        </w:tabs>
        <w:jc w:val="both"/>
        <w:rPr>
          <w:rFonts w:ascii="Arial" w:hAnsi="Arial" w:cs="Arial"/>
          <w:spacing w:val="-10"/>
        </w:rPr>
      </w:pPr>
    </w:p>
    <w:p w14:paraId="57822595" w14:textId="77777777" w:rsidR="00472B25" w:rsidRDefault="00472B25">
      <w:pPr>
        <w:tabs>
          <w:tab w:val="left" w:pos="426"/>
        </w:tabs>
        <w:jc w:val="both"/>
        <w:rPr>
          <w:rFonts w:ascii="Arial" w:hAnsi="Arial" w:cs="Arial"/>
          <w:spacing w:val="-10"/>
        </w:rPr>
      </w:pPr>
    </w:p>
    <w:p w14:paraId="57822596"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57822597" w14:textId="77777777" w:rsidR="00472B25" w:rsidRDefault="00472B25">
      <w:pPr>
        <w:tabs>
          <w:tab w:val="left" w:pos="426"/>
        </w:tabs>
        <w:jc w:val="both"/>
        <w:rPr>
          <w:rFonts w:ascii="Arial" w:hAnsi="Arial" w:cs="Arial"/>
          <w:spacing w:val="-10"/>
        </w:rPr>
      </w:pPr>
    </w:p>
    <w:p w14:paraId="57822598" w14:textId="77777777" w:rsidR="0013398C" w:rsidRDefault="0013398C">
      <w:pPr>
        <w:tabs>
          <w:tab w:val="left" w:pos="426"/>
        </w:tabs>
        <w:jc w:val="both"/>
        <w:rPr>
          <w:rFonts w:ascii="Arial" w:hAnsi="Arial" w:cs="Arial"/>
          <w:spacing w:val="-10"/>
        </w:rPr>
      </w:pPr>
    </w:p>
    <w:p w14:paraId="57822599" w14:textId="77777777" w:rsidR="00472B25" w:rsidRDefault="00472B25">
      <w:pPr>
        <w:tabs>
          <w:tab w:val="left" w:pos="426"/>
        </w:tabs>
        <w:jc w:val="both"/>
        <w:rPr>
          <w:rFonts w:ascii="Arial" w:hAnsi="Arial" w:cs="Arial"/>
          <w:spacing w:val="-10"/>
        </w:rPr>
      </w:pPr>
    </w:p>
    <w:p w14:paraId="5782259A" w14:textId="77777777" w:rsidR="00472B25" w:rsidRDefault="00472B25">
      <w:pPr>
        <w:tabs>
          <w:tab w:val="left" w:pos="426"/>
        </w:tabs>
        <w:jc w:val="both"/>
        <w:rPr>
          <w:rFonts w:ascii="Arial" w:hAnsi="Arial" w:cs="Arial"/>
          <w:spacing w:val="-10"/>
        </w:rPr>
      </w:pPr>
    </w:p>
    <w:p w14:paraId="5782259B"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782259C" w14:textId="77777777" w:rsidR="00472B25" w:rsidRPr="0013398C" w:rsidRDefault="00472B25">
      <w:pPr>
        <w:tabs>
          <w:tab w:val="left" w:pos="426"/>
        </w:tabs>
        <w:jc w:val="both"/>
        <w:rPr>
          <w:rFonts w:ascii="Arial" w:hAnsi="Arial" w:cs="Arial"/>
          <w:spacing w:val="-10"/>
          <w:sz w:val="22"/>
          <w:szCs w:val="22"/>
        </w:rPr>
      </w:pPr>
    </w:p>
    <w:p w14:paraId="5782259D" w14:textId="77777777" w:rsidR="00472B25" w:rsidRDefault="00472B25">
      <w:pPr>
        <w:tabs>
          <w:tab w:val="left" w:pos="576"/>
        </w:tabs>
        <w:rPr>
          <w:rFonts w:ascii="Arial" w:hAnsi="Arial" w:cs="Arial"/>
        </w:rPr>
      </w:pPr>
    </w:p>
    <w:p w14:paraId="5782259E" w14:textId="77777777" w:rsidR="00472B25" w:rsidRDefault="00472B25">
      <w:pPr>
        <w:jc w:val="both"/>
        <w:rPr>
          <w:rFonts w:ascii="Arial" w:hAnsi="Arial" w:cs="Arial"/>
        </w:rPr>
      </w:pPr>
    </w:p>
    <w:p w14:paraId="5782259F" w14:textId="77777777" w:rsidR="00B80B6A" w:rsidRDefault="00B80B6A">
      <w:pPr>
        <w:jc w:val="both"/>
        <w:rPr>
          <w:rFonts w:ascii="Arial" w:hAnsi="Arial" w:cs="Arial"/>
        </w:rPr>
      </w:pPr>
    </w:p>
    <w:p w14:paraId="578225A0" w14:textId="77777777" w:rsidR="00B80B6A" w:rsidRDefault="00B80B6A">
      <w:pPr>
        <w:jc w:val="both"/>
        <w:rPr>
          <w:rFonts w:ascii="Arial" w:hAnsi="Arial" w:cs="Arial"/>
        </w:rPr>
      </w:pPr>
    </w:p>
    <w:p w14:paraId="578225A1" w14:textId="77777777" w:rsidR="00B80B6A" w:rsidRDefault="00B80B6A">
      <w:pPr>
        <w:jc w:val="both"/>
        <w:rPr>
          <w:rFonts w:ascii="Arial" w:hAnsi="Arial" w:cs="Arial"/>
        </w:rPr>
      </w:pPr>
    </w:p>
    <w:p w14:paraId="578225A2" w14:textId="77777777" w:rsidR="00B80B6A" w:rsidRDefault="00B80B6A">
      <w:pPr>
        <w:jc w:val="both"/>
        <w:rPr>
          <w:rFonts w:ascii="Arial" w:hAnsi="Arial" w:cs="Arial"/>
        </w:rPr>
      </w:pPr>
    </w:p>
    <w:p w14:paraId="578225A3" w14:textId="77777777" w:rsidR="00B80B6A" w:rsidRDefault="00B80B6A">
      <w:pPr>
        <w:jc w:val="both"/>
        <w:rPr>
          <w:rFonts w:ascii="Arial" w:hAnsi="Arial" w:cs="Arial"/>
        </w:rPr>
      </w:pPr>
    </w:p>
    <w:p w14:paraId="578225A4" w14:textId="77777777" w:rsidR="00B80B6A" w:rsidRDefault="00B80B6A">
      <w:pPr>
        <w:jc w:val="both"/>
        <w:rPr>
          <w:rFonts w:ascii="Arial" w:hAnsi="Arial" w:cs="Arial"/>
        </w:rPr>
      </w:pPr>
    </w:p>
    <w:p w14:paraId="578225A5" w14:textId="77777777" w:rsidR="00B80B6A" w:rsidRDefault="00B80B6A">
      <w:pPr>
        <w:jc w:val="both"/>
        <w:rPr>
          <w:rFonts w:ascii="Arial" w:hAnsi="Arial" w:cs="Arial"/>
        </w:rPr>
      </w:pPr>
    </w:p>
    <w:p w14:paraId="578225A6" w14:textId="77777777" w:rsidR="00B80B6A" w:rsidRDefault="00B80B6A">
      <w:pPr>
        <w:jc w:val="both"/>
        <w:rPr>
          <w:rFonts w:ascii="Arial" w:hAnsi="Arial" w:cs="Arial"/>
        </w:rPr>
      </w:pPr>
    </w:p>
    <w:p w14:paraId="578225A7" w14:textId="77777777" w:rsidR="00B80B6A" w:rsidRDefault="00B80B6A">
      <w:pPr>
        <w:jc w:val="both"/>
        <w:rPr>
          <w:rFonts w:ascii="Arial" w:hAnsi="Arial" w:cs="Arial"/>
        </w:rPr>
      </w:pPr>
    </w:p>
    <w:p w14:paraId="578225A8" w14:textId="77777777" w:rsidR="00B80B6A" w:rsidRDefault="00B80B6A">
      <w:pPr>
        <w:jc w:val="both"/>
        <w:rPr>
          <w:rFonts w:ascii="Arial" w:hAnsi="Arial" w:cs="Arial"/>
        </w:rPr>
      </w:pPr>
    </w:p>
    <w:p w14:paraId="578225A9" w14:textId="77777777" w:rsidR="00B80B6A" w:rsidRDefault="00B80B6A">
      <w:pPr>
        <w:jc w:val="both"/>
        <w:rPr>
          <w:rFonts w:ascii="Arial" w:hAnsi="Arial" w:cs="Arial"/>
        </w:rPr>
      </w:pPr>
    </w:p>
    <w:p w14:paraId="578225AA" w14:textId="77777777" w:rsidR="00B80B6A" w:rsidRDefault="00B80B6A">
      <w:pPr>
        <w:jc w:val="both"/>
        <w:rPr>
          <w:rFonts w:ascii="Arial" w:hAnsi="Arial" w:cs="Arial"/>
        </w:rPr>
      </w:pPr>
    </w:p>
    <w:p w14:paraId="578225AB" w14:textId="77777777" w:rsidR="00B80B6A" w:rsidRDefault="00B80B6A">
      <w:pPr>
        <w:jc w:val="both"/>
        <w:rPr>
          <w:rFonts w:ascii="Arial" w:hAnsi="Arial" w:cs="Arial"/>
        </w:rPr>
      </w:pPr>
    </w:p>
    <w:p w14:paraId="578225AC" w14:textId="77777777" w:rsidR="00B80B6A" w:rsidRDefault="00B80B6A">
      <w:pPr>
        <w:jc w:val="both"/>
        <w:rPr>
          <w:rFonts w:ascii="Arial" w:hAnsi="Arial" w:cs="Arial"/>
        </w:rPr>
      </w:pPr>
    </w:p>
    <w:p w14:paraId="578225AD" w14:textId="77777777" w:rsidR="00B80B6A" w:rsidRDefault="00B80B6A">
      <w:pPr>
        <w:jc w:val="both"/>
        <w:rPr>
          <w:rFonts w:ascii="Arial" w:hAnsi="Arial" w:cs="Arial"/>
        </w:rPr>
      </w:pPr>
    </w:p>
    <w:p w14:paraId="578225AE" w14:textId="77777777" w:rsidR="00B80B6A" w:rsidRDefault="00B80B6A">
      <w:pPr>
        <w:jc w:val="both"/>
        <w:rPr>
          <w:rFonts w:ascii="Arial" w:hAnsi="Arial" w:cs="Arial"/>
        </w:rPr>
      </w:pPr>
    </w:p>
    <w:p w14:paraId="578225AF" w14:textId="77777777" w:rsidR="00B80B6A" w:rsidRDefault="00B80B6A">
      <w:pPr>
        <w:jc w:val="both"/>
        <w:rPr>
          <w:rFonts w:ascii="Arial" w:hAnsi="Arial" w:cs="Arial"/>
        </w:rPr>
      </w:pPr>
    </w:p>
    <w:p w14:paraId="578225B0" w14:textId="77777777" w:rsidR="00B71E45" w:rsidRDefault="00B71E45">
      <w:pPr>
        <w:jc w:val="both"/>
        <w:rPr>
          <w:rFonts w:ascii="Arial" w:hAnsi="Arial" w:cs="Arial"/>
        </w:rPr>
      </w:pPr>
    </w:p>
    <w:p w14:paraId="578225B1" w14:textId="77777777" w:rsidR="00B71E45" w:rsidRDefault="00B71E45">
      <w:pPr>
        <w:jc w:val="both"/>
        <w:rPr>
          <w:rFonts w:ascii="Arial" w:hAnsi="Arial" w:cs="Arial"/>
        </w:rPr>
      </w:pPr>
    </w:p>
    <w:p w14:paraId="578225B2" w14:textId="77777777" w:rsidR="00B71E45" w:rsidRDefault="00B71E45">
      <w:pPr>
        <w:jc w:val="both"/>
        <w:rPr>
          <w:rFonts w:ascii="Arial" w:hAnsi="Arial" w:cs="Arial"/>
        </w:rPr>
      </w:pPr>
    </w:p>
    <w:p w14:paraId="578225B3" w14:textId="77777777" w:rsidR="00B71E45" w:rsidRDefault="00B71E45">
      <w:pPr>
        <w:jc w:val="both"/>
        <w:rPr>
          <w:rFonts w:ascii="Arial" w:hAnsi="Arial" w:cs="Arial"/>
        </w:rPr>
      </w:pPr>
    </w:p>
    <w:p w14:paraId="578225B4" w14:textId="77777777" w:rsidR="00B80B6A" w:rsidRDefault="00B80B6A">
      <w:pPr>
        <w:jc w:val="both"/>
        <w:rPr>
          <w:rFonts w:ascii="Arial" w:hAnsi="Arial" w:cs="Arial"/>
        </w:rPr>
      </w:pPr>
    </w:p>
    <w:p w14:paraId="578225B5" w14:textId="77777777" w:rsidR="00B71E45" w:rsidRDefault="00B71E45">
      <w:pPr>
        <w:jc w:val="both"/>
        <w:rPr>
          <w:rFonts w:ascii="Arial" w:hAnsi="Arial" w:cs="Arial"/>
        </w:rPr>
      </w:pPr>
    </w:p>
    <w:p w14:paraId="578225B6" w14:textId="77777777" w:rsidR="00B71E45" w:rsidRDefault="00B71E45">
      <w:pPr>
        <w:jc w:val="both"/>
        <w:rPr>
          <w:rFonts w:ascii="Arial" w:hAnsi="Arial" w:cs="Arial"/>
        </w:rPr>
      </w:pPr>
    </w:p>
    <w:p w14:paraId="578225B7" w14:textId="77777777" w:rsidR="00B71E45" w:rsidRDefault="00B71E45">
      <w:pPr>
        <w:jc w:val="both"/>
        <w:rPr>
          <w:rFonts w:ascii="Arial" w:hAnsi="Arial" w:cs="Arial"/>
        </w:rPr>
      </w:pPr>
    </w:p>
    <w:p w14:paraId="578225B8" w14:textId="77777777" w:rsidR="00B71E45" w:rsidRDefault="00B71E45">
      <w:pPr>
        <w:jc w:val="both"/>
        <w:rPr>
          <w:rFonts w:ascii="Arial" w:hAnsi="Arial" w:cs="Arial"/>
        </w:rPr>
      </w:pPr>
    </w:p>
    <w:p w14:paraId="578225B9" w14:textId="77777777" w:rsidR="00B71E45" w:rsidRDefault="00B71E45">
      <w:pPr>
        <w:jc w:val="both"/>
        <w:rPr>
          <w:rFonts w:ascii="Arial" w:hAnsi="Arial" w:cs="Arial"/>
        </w:rPr>
      </w:pPr>
    </w:p>
    <w:p w14:paraId="578225BA" w14:textId="77777777" w:rsidR="00B71E45" w:rsidRDefault="00B71E45">
      <w:pPr>
        <w:jc w:val="both"/>
        <w:rPr>
          <w:rFonts w:ascii="Arial" w:hAnsi="Arial" w:cs="Arial"/>
        </w:rPr>
      </w:pPr>
    </w:p>
    <w:p w14:paraId="578225BB" w14:textId="77777777" w:rsidR="00B71E45" w:rsidRDefault="00B71E45">
      <w:pPr>
        <w:jc w:val="both"/>
        <w:rPr>
          <w:rFonts w:ascii="Arial" w:hAnsi="Arial" w:cs="Arial"/>
        </w:rPr>
      </w:pPr>
    </w:p>
    <w:p w14:paraId="578225BC" w14:textId="77777777" w:rsidR="00B71E45" w:rsidRDefault="00B71E45">
      <w:pPr>
        <w:jc w:val="both"/>
        <w:rPr>
          <w:rFonts w:ascii="Arial" w:hAnsi="Arial" w:cs="Arial"/>
        </w:rPr>
      </w:pPr>
    </w:p>
    <w:p w14:paraId="578225BD" w14:textId="77777777" w:rsidR="00B71E45" w:rsidRDefault="00B71E45">
      <w:pPr>
        <w:jc w:val="both"/>
        <w:rPr>
          <w:rFonts w:ascii="Arial" w:hAnsi="Arial" w:cs="Arial"/>
        </w:rPr>
      </w:pPr>
    </w:p>
    <w:p w14:paraId="578225BE" w14:textId="77777777" w:rsidR="00B71E45" w:rsidRDefault="00B71E45">
      <w:pPr>
        <w:jc w:val="both"/>
        <w:rPr>
          <w:rFonts w:ascii="Arial" w:hAnsi="Arial" w:cs="Arial"/>
        </w:rPr>
      </w:pPr>
    </w:p>
    <w:p w14:paraId="578225BF" w14:textId="77777777" w:rsidR="00B71E45" w:rsidRDefault="00B71E45">
      <w:pPr>
        <w:jc w:val="both"/>
        <w:rPr>
          <w:rFonts w:ascii="Arial" w:hAnsi="Arial" w:cs="Arial"/>
        </w:rPr>
      </w:pPr>
    </w:p>
    <w:p w14:paraId="578225C0" w14:textId="77777777" w:rsidR="00B71E45" w:rsidRDefault="00B71E45">
      <w:pPr>
        <w:jc w:val="both"/>
        <w:rPr>
          <w:rFonts w:ascii="Arial" w:hAnsi="Arial" w:cs="Arial"/>
        </w:rPr>
      </w:pPr>
    </w:p>
    <w:p w14:paraId="578225C1" w14:textId="77777777" w:rsidR="00B71E45" w:rsidRDefault="00B71E45">
      <w:pPr>
        <w:jc w:val="both"/>
        <w:rPr>
          <w:rFonts w:ascii="Arial" w:hAnsi="Arial" w:cs="Arial"/>
        </w:rPr>
      </w:pPr>
    </w:p>
    <w:p w14:paraId="578225C2" w14:textId="77777777" w:rsidR="00B71E45" w:rsidRDefault="00B71E45">
      <w:pPr>
        <w:jc w:val="both"/>
        <w:rPr>
          <w:rFonts w:ascii="Arial" w:hAnsi="Arial" w:cs="Arial"/>
        </w:rPr>
      </w:pPr>
    </w:p>
    <w:p w14:paraId="578225C3" w14:textId="77777777" w:rsidR="00B71E45" w:rsidRDefault="00B71E45">
      <w:pPr>
        <w:jc w:val="both"/>
        <w:rPr>
          <w:rFonts w:ascii="Arial" w:hAnsi="Arial" w:cs="Arial"/>
        </w:rPr>
      </w:pPr>
    </w:p>
    <w:p w14:paraId="578225C4" w14:textId="77777777" w:rsidR="00B71E45" w:rsidRDefault="00B71E45">
      <w:pPr>
        <w:jc w:val="both"/>
        <w:rPr>
          <w:rFonts w:ascii="Arial" w:hAnsi="Arial" w:cs="Arial"/>
        </w:rPr>
      </w:pPr>
    </w:p>
    <w:p w14:paraId="578225C5" w14:textId="77777777" w:rsidR="00B71E45" w:rsidRDefault="00B71E45">
      <w:pPr>
        <w:jc w:val="both"/>
        <w:rPr>
          <w:rFonts w:ascii="Arial" w:hAnsi="Arial" w:cs="Arial"/>
        </w:rPr>
      </w:pPr>
    </w:p>
    <w:p w14:paraId="578225C6" w14:textId="77777777" w:rsidR="00B71E45" w:rsidRDefault="00B71E45">
      <w:pPr>
        <w:jc w:val="both"/>
        <w:rPr>
          <w:rFonts w:ascii="Arial" w:hAnsi="Arial" w:cs="Arial"/>
        </w:rPr>
      </w:pPr>
    </w:p>
    <w:p w14:paraId="578225C7" w14:textId="77777777" w:rsidR="00B71E45" w:rsidRDefault="00B71E45">
      <w:pPr>
        <w:jc w:val="both"/>
        <w:rPr>
          <w:rFonts w:ascii="Arial" w:hAnsi="Arial" w:cs="Arial"/>
        </w:rPr>
      </w:pPr>
    </w:p>
    <w:p w14:paraId="578225C8" w14:textId="77777777" w:rsidR="00B71E45" w:rsidRDefault="00B71E45">
      <w:pPr>
        <w:jc w:val="both"/>
        <w:rPr>
          <w:rFonts w:ascii="Arial" w:hAnsi="Arial" w:cs="Arial"/>
        </w:rPr>
      </w:pPr>
    </w:p>
    <w:p w14:paraId="578225C9" w14:textId="77777777" w:rsidR="00B71E45" w:rsidRDefault="00B71E45">
      <w:pPr>
        <w:jc w:val="both"/>
        <w:rPr>
          <w:rFonts w:ascii="Arial" w:hAnsi="Arial" w:cs="Arial"/>
        </w:rPr>
      </w:pPr>
    </w:p>
    <w:p w14:paraId="578225CA" w14:textId="77777777" w:rsidR="00B71E45" w:rsidRDefault="00B71E45">
      <w:pPr>
        <w:jc w:val="both"/>
        <w:rPr>
          <w:rFonts w:ascii="Arial" w:hAnsi="Arial" w:cs="Arial"/>
        </w:rPr>
      </w:pPr>
    </w:p>
    <w:p w14:paraId="578225CB" w14:textId="77777777" w:rsidR="00B71E45" w:rsidRDefault="00B71E45">
      <w:pPr>
        <w:jc w:val="both"/>
        <w:rPr>
          <w:rFonts w:ascii="Arial" w:hAnsi="Arial" w:cs="Arial"/>
        </w:rPr>
      </w:pPr>
    </w:p>
    <w:p w14:paraId="578225CC" w14:textId="77777777" w:rsidR="00B71E45" w:rsidRDefault="00B71E45">
      <w:pPr>
        <w:jc w:val="both"/>
        <w:rPr>
          <w:rFonts w:ascii="Arial" w:hAnsi="Arial" w:cs="Arial"/>
        </w:rPr>
      </w:pPr>
    </w:p>
    <w:p w14:paraId="578225CD"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225D2" w14:textId="77777777" w:rsidR="005C6314" w:rsidRDefault="005C6314">
      <w:r>
        <w:separator/>
      </w:r>
    </w:p>
  </w:endnote>
  <w:endnote w:type="continuationSeparator" w:id="0">
    <w:p w14:paraId="578225D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78225DA" w14:textId="77777777">
      <w:trPr>
        <w:tblHeader/>
      </w:trPr>
      <w:tc>
        <w:tcPr>
          <w:tcW w:w="3513" w:type="dxa"/>
          <w:shd w:val="clear" w:color="auto" w:fill="66CCFF"/>
        </w:tcPr>
        <w:p w14:paraId="578225D4"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2BCAE5E3" w14:textId="77777777" w:rsidR="00474E0F" w:rsidRPr="00474E0F" w:rsidRDefault="00474E0F" w:rsidP="00474E0F">
          <w:pPr>
            <w:shd w:val="clear" w:color="auto" w:fill="66CCFF"/>
            <w:snapToGrid w:val="0"/>
            <w:jc w:val="center"/>
            <w:rPr>
              <w:rFonts w:ascii="Arial" w:hAnsi="Arial" w:cs="Arial"/>
              <w:b/>
              <w:i/>
              <w:iCs/>
              <w:sz w:val="18"/>
              <w:szCs w:val="18"/>
            </w:rPr>
          </w:pPr>
          <w:r w:rsidRPr="00474E0F">
            <w:rPr>
              <w:rFonts w:ascii="Arial" w:hAnsi="Arial" w:cs="Arial"/>
              <w:b/>
              <w:i/>
              <w:iCs/>
              <w:sz w:val="18"/>
              <w:szCs w:val="18"/>
            </w:rPr>
            <w:t xml:space="preserve">EFS Auvergne-Rhône-Alpes </w:t>
          </w:r>
        </w:p>
        <w:p w14:paraId="578225D5" w14:textId="1601F030" w:rsidR="00472B25" w:rsidRPr="00066897" w:rsidRDefault="00474E0F" w:rsidP="00474E0F">
          <w:pPr>
            <w:shd w:val="clear" w:color="auto" w:fill="66CCFF"/>
            <w:snapToGrid w:val="0"/>
            <w:jc w:val="center"/>
            <w:rPr>
              <w:rFonts w:ascii="Arial" w:hAnsi="Arial" w:cs="Arial"/>
              <w:b/>
              <w:bCs/>
              <w:sz w:val="18"/>
              <w:szCs w:val="18"/>
            </w:rPr>
          </w:pPr>
          <w:r>
            <w:rPr>
              <w:rFonts w:ascii="Arial" w:hAnsi="Arial" w:cs="Arial"/>
              <w:b/>
              <w:i/>
              <w:iCs/>
              <w:sz w:val="18"/>
              <w:szCs w:val="18"/>
            </w:rPr>
            <w:t xml:space="preserve">N° de consultation : </w:t>
          </w:r>
          <w:r w:rsidR="009C4CCD" w:rsidRPr="009C4CCD">
            <w:rPr>
              <w:rFonts w:ascii="Arial" w:hAnsi="Arial" w:cs="Arial"/>
              <w:b/>
              <w:i/>
              <w:iCs/>
              <w:sz w:val="18"/>
              <w:szCs w:val="18"/>
            </w:rPr>
            <w:t>2024EFS_AURA384</w:t>
          </w:r>
        </w:p>
      </w:tc>
      <w:tc>
        <w:tcPr>
          <w:tcW w:w="900" w:type="dxa"/>
          <w:shd w:val="clear" w:color="auto" w:fill="66CCFF"/>
        </w:tcPr>
        <w:p w14:paraId="578225D6"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78225D7" w14:textId="0DF2B546"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3D4605">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578225D8"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78225D9" w14:textId="79236EB2"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3D4605">
            <w:rPr>
              <w:rStyle w:val="Numrodepage"/>
              <w:rFonts w:cs="Arial"/>
              <w:b/>
              <w:noProof/>
              <w:sz w:val="18"/>
              <w:szCs w:val="18"/>
            </w:rPr>
            <w:t>4</w:t>
          </w:r>
          <w:r w:rsidRPr="00066897">
            <w:rPr>
              <w:rStyle w:val="Numrodepage"/>
              <w:rFonts w:cs="Arial"/>
              <w:b/>
              <w:sz w:val="18"/>
              <w:szCs w:val="18"/>
            </w:rPr>
            <w:fldChar w:fldCharType="end"/>
          </w:r>
        </w:p>
      </w:tc>
    </w:tr>
  </w:tbl>
  <w:p w14:paraId="578225DB"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225D0" w14:textId="77777777" w:rsidR="005C6314" w:rsidRDefault="005C6314">
      <w:r>
        <w:separator/>
      </w:r>
    </w:p>
  </w:footnote>
  <w:footnote w:type="continuationSeparator" w:id="0">
    <w:p w14:paraId="578225D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14"/>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31965"/>
    <w:rsid w:val="0025478A"/>
    <w:rsid w:val="002611DA"/>
    <w:rsid w:val="00261FC1"/>
    <w:rsid w:val="002B54BB"/>
    <w:rsid w:val="00312505"/>
    <w:rsid w:val="00331DDB"/>
    <w:rsid w:val="00340F85"/>
    <w:rsid w:val="00345F20"/>
    <w:rsid w:val="0036753A"/>
    <w:rsid w:val="003D4605"/>
    <w:rsid w:val="003F2B90"/>
    <w:rsid w:val="0040126E"/>
    <w:rsid w:val="004027F4"/>
    <w:rsid w:val="00425B7A"/>
    <w:rsid w:val="0045688F"/>
    <w:rsid w:val="00472B25"/>
    <w:rsid w:val="00474E0F"/>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16E9B"/>
    <w:rsid w:val="0094174C"/>
    <w:rsid w:val="009C4CCD"/>
    <w:rsid w:val="009D0426"/>
    <w:rsid w:val="009D52FB"/>
    <w:rsid w:val="009D6D88"/>
    <w:rsid w:val="00A05A3B"/>
    <w:rsid w:val="00A840BB"/>
    <w:rsid w:val="00B71E45"/>
    <w:rsid w:val="00B80B6A"/>
    <w:rsid w:val="00B8268A"/>
    <w:rsid w:val="00BA7752"/>
    <w:rsid w:val="00BB17AA"/>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78224E9"/>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schemas.microsoft.com/sharepoint/v3"/>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 ds:uri="8cabc909-925b-4993-810a-c39a03b082db"/>
    <ds:schemaRef ds:uri="3db10a5d-558e-4c80-b55c-f43536d34388"/>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300E56EC-6CEF-4B93-8C34-EB2272F3D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1261</Words>
  <Characters>6940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8185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TERRASSE Jacques</cp:lastModifiedBy>
  <cp:revision>9</cp:revision>
  <cp:lastPrinted>2016-03-31T08:52:00Z</cp:lastPrinted>
  <dcterms:created xsi:type="dcterms:W3CDTF">2025-07-01T14:54:00Z</dcterms:created>
  <dcterms:modified xsi:type="dcterms:W3CDTF">2025-08-12T14:45:00Z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